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3547CE">
        <w:t>:</w:t>
      </w:r>
      <w:r w:rsidRPr="0089257B">
        <w:t xml:space="preserve"> Čestné prohlášení prokazující splnění základních kvalifikačních předpokladů</w:t>
      </w:r>
      <w:bookmarkEnd w:id="0"/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D80297" w:rsidRDefault="009F0E64" w:rsidP="009F0E64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52052B" w:rsidRPr="00834ACA" w:rsidRDefault="006F7F5F" w:rsidP="00B14C95">
      <w:pPr>
        <w:spacing w:before="120"/>
        <w:jc w:val="both"/>
        <w:rPr>
          <w:rFonts w:cs="Arial"/>
          <w:sz w:val="20"/>
        </w:rPr>
      </w:pPr>
      <w:bookmarkStart w:id="1" w:name="_GoBack"/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B14C95">
        <w:rPr>
          <w:rFonts w:cs="Arial"/>
          <w:b/>
          <w:sz w:val="20"/>
        </w:rPr>
        <w:t xml:space="preserve">Služby spojené s praním prádla pro DOZP Horní Bříza (na období od </w:t>
      </w:r>
      <w:proofErr w:type="gramStart"/>
      <w:r w:rsidR="00B14C95">
        <w:rPr>
          <w:rFonts w:cs="Arial"/>
          <w:b/>
          <w:sz w:val="20"/>
        </w:rPr>
        <w:t>1.3.2016</w:t>
      </w:r>
      <w:proofErr w:type="gramEnd"/>
      <w:r w:rsidR="00B14C95">
        <w:rPr>
          <w:rFonts w:cs="Arial"/>
          <w:b/>
          <w:sz w:val="20"/>
        </w:rPr>
        <w:t xml:space="preserve"> do 28.2.2018)</w:t>
      </w:r>
      <w:r w:rsidR="00F72F7D" w:rsidRPr="00F72F7D">
        <w:rPr>
          <w:rFonts w:cs="Arial"/>
          <w:b/>
          <w:sz w:val="20"/>
        </w:rPr>
        <w:t xml:space="preserve"> </w:t>
      </w:r>
      <w:r w:rsidR="00F72F7D">
        <w:rPr>
          <w:rFonts w:cs="Arial"/>
          <w:b/>
          <w:sz w:val="20"/>
        </w:rPr>
        <w:t>– 2. vyhlášení</w:t>
      </w:r>
      <w:r w:rsidRPr="006209EC">
        <w:rPr>
          <w:rFonts w:cs="Arial"/>
          <w:b/>
          <w:bCs/>
          <w:sz w:val="20"/>
        </w:rPr>
        <w:t>“</w:t>
      </w:r>
      <w:bookmarkEnd w:id="1"/>
      <w:r w:rsidR="00B14C95">
        <w:rPr>
          <w:rFonts w:cs="Arial"/>
          <w:b/>
          <w:bCs/>
          <w:sz w:val="20"/>
        </w:rPr>
        <w:t xml:space="preserve"> </w:t>
      </w:r>
      <w:r w:rsidR="009F0E64">
        <w:rPr>
          <w:rFonts w:cs="Arial"/>
          <w:sz w:val="20"/>
        </w:rPr>
        <w:t>tímto čestně prohlašuje,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52052B" w:rsidRPr="00834ACA" w:rsidRDefault="0052052B" w:rsidP="006F7F5F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nekalé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vůči jeho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4A1743" w:rsidRPr="00DB353B" w:rsidRDefault="00F72F7D" w:rsidP="004A1743">
      <w:pPr>
        <w:widowControl w:val="0"/>
        <w:ind w:right="-2"/>
        <w:rPr>
          <w:rFonts w:cs="Arial"/>
          <w:bCs/>
          <w:iCs/>
          <w:color w:val="FF0000"/>
          <w:sz w:val="20"/>
        </w:rPr>
      </w:pPr>
      <w:r>
        <w:rPr>
          <w:rFonts w:cs="Arial"/>
          <w:color w:val="FF0000"/>
          <w:sz w:val="20"/>
        </w:rPr>
        <w:t>V …………</w:t>
      </w:r>
      <w:proofErr w:type="gramStart"/>
      <w:r>
        <w:rPr>
          <w:rFonts w:cs="Arial"/>
          <w:color w:val="FF0000"/>
          <w:sz w:val="20"/>
        </w:rPr>
        <w:t>….. dne</w:t>
      </w:r>
      <w:proofErr w:type="gramEnd"/>
      <w:r>
        <w:rPr>
          <w:rFonts w:cs="Arial"/>
          <w:color w:val="FF0000"/>
          <w:sz w:val="20"/>
        </w:rPr>
        <w:t xml:space="preserve"> ……. 2016</w:t>
      </w:r>
    </w:p>
    <w:p w:rsidR="004A1743" w:rsidRDefault="004A1743" w:rsidP="004A1743">
      <w:pPr>
        <w:widowControl w:val="0"/>
        <w:ind w:right="-2"/>
        <w:rPr>
          <w:rFonts w:cs="Arial"/>
          <w:bCs/>
          <w:iCs/>
          <w:sz w:val="20"/>
        </w:rPr>
      </w:pPr>
    </w:p>
    <w:p w:rsidR="004A1743" w:rsidRDefault="004A1743" w:rsidP="004A1743">
      <w:pPr>
        <w:widowControl w:val="0"/>
        <w:ind w:right="-2"/>
        <w:rPr>
          <w:rFonts w:cs="Arial"/>
          <w:bCs/>
          <w:iCs/>
          <w:sz w:val="20"/>
        </w:rPr>
      </w:pPr>
    </w:p>
    <w:p w:rsidR="004A1743" w:rsidRPr="00DB6C4E" w:rsidRDefault="004A1743" w:rsidP="004A1743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4A1743" w:rsidRPr="00DB6C4E" w:rsidRDefault="004A1743" w:rsidP="004A1743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4A1743" w:rsidRPr="00DB6C4E" w:rsidRDefault="004A1743" w:rsidP="004A1743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4A1743" w:rsidRPr="00DB353B" w:rsidRDefault="004A1743" w:rsidP="004A1743">
      <w:pPr>
        <w:jc w:val="right"/>
        <w:rPr>
          <w:rFonts w:cs="Arial"/>
          <w:bCs/>
          <w:i/>
          <w:iCs/>
          <w:color w:val="FF0000"/>
          <w:sz w:val="20"/>
        </w:rPr>
      </w:pPr>
      <w:r w:rsidRPr="00DB353B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4A1743" w:rsidRDefault="004A1743" w:rsidP="004A1743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4A1743" w:rsidRDefault="004A1743" w:rsidP="004A1743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4A1743" w:rsidRDefault="004A1743" w:rsidP="004A1743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4A1743" w:rsidRPr="00834ACA" w:rsidRDefault="004A1743" w:rsidP="004A1743">
      <w:pPr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D80297">
      <w:footerReference w:type="default" r:id="rId8"/>
      <w:type w:val="continuous"/>
      <w:pgSz w:w="11906" w:h="16838" w:code="9"/>
      <w:pgMar w:top="1418" w:right="1416" w:bottom="851" w:left="1418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C92" w:rsidRDefault="00CE0C92" w:rsidP="00264229">
      <w:r>
        <w:separator/>
      </w:r>
    </w:p>
  </w:endnote>
  <w:endnote w:type="continuationSeparator" w:id="0">
    <w:p w:rsidR="00CE0C92" w:rsidRDefault="00CE0C9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4C3C4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C3C4D" w:rsidRPr="005C0F97">
      <w:rPr>
        <w:rFonts w:cs="Arial"/>
        <w:i/>
        <w:color w:val="7F7F7F"/>
        <w:sz w:val="18"/>
        <w:szCs w:val="18"/>
      </w:rPr>
      <w:fldChar w:fldCharType="separate"/>
    </w:r>
    <w:r w:rsidR="00F72F7D">
      <w:rPr>
        <w:rFonts w:cs="Arial"/>
        <w:i/>
        <w:noProof/>
        <w:color w:val="7F7F7F"/>
        <w:sz w:val="18"/>
        <w:szCs w:val="18"/>
      </w:rPr>
      <w:t>1</w:t>
    </w:r>
    <w:r w:rsidR="004C3C4D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C3C4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C3C4D" w:rsidRPr="005C0F97">
      <w:rPr>
        <w:rFonts w:cs="Arial"/>
        <w:i/>
        <w:color w:val="7F7F7F"/>
        <w:sz w:val="18"/>
        <w:szCs w:val="18"/>
      </w:rPr>
      <w:fldChar w:fldCharType="separate"/>
    </w:r>
    <w:r w:rsidR="00F72F7D">
      <w:rPr>
        <w:rFonts w:cs="Arial"/>
        <w:i/>
        <w:noProof/>
        <w:color w:val="7F7F7F"/>
        <w:sz w:val="18"/>
        <w:szCs w:val="18"/>
      </w:rPr>
      <w:t>1</w:t>
    </w:r>
    <w:r w:rsidR="004C3C4D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C92" w:rsidRDefault="00CE0C92" w:rsidP="00264229">
      <w:r>
        <w:separator/>
      </w:r>
    </w:p>
  </w:footnote>
  <w:footnote w:type="continuationSeparator" w:id="0">
    <w:p w:rsidR="00CE0C92" w:rsidRDefault="00CE0C92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423D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743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47CE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1743"/>
    <w:rsid w:val="004A2C94"/>
    <w:rsid w:val="004A7DAE"/>
    <w:rsid w:val="004B0513"/>
    <w:rsid w:val="004C1107"/>
    <w:rsid w:val="004C2467"/>
    <w:rsid w:val="004C326C"/>
    <w:rsid w:val="004C3C4D"/>
    <w:rsid w:val="004C5A0E"/>
    <w:rsid w:val="004D476F"/>
    <w:rsid w:val="004D50E8"/>
    <w:rsid w:val="004D690B"/>
    <w:rsid w:val="004E3A14"/>
    <w:rsid w:val="004E5A7B"/>
    <w:rsid w:val="004E64CE"/>
    <w:rsid w:val="004E707D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8F4F78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4C95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3231"/>
    <w:rsid w:val="00C256E6"/>
    <w:rsid w:val="00C31FF2"/>
    <w:rsid w:val="00C347F8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C92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2F7D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432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E5144-24DC-463D-A2E4-78BF1370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16</cp:revision>
  <cp:lastPrinted>2015-11-19T08:46:00Z</cp:lastPrinted>
  <dcterms:created xsi:type="dcterms:W3CDTF">2013-08-01T18:46:00Z</dcterms:created>
  <dcterms:modified xsi:type="dcterms:W3CDTF">2015-12-10T11:45:00Z</dcterms:modified>
</cp:coreProperties>
</file>